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660ADB0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2619A5">
        <w:rPr>
          <w:rFonts w:ascii="Cambria" w:hAnsi="Cambria" w:cs="Arial"/>
          <w:b/>
          <w:bCs/>
        </w:rPr>
        <w:t>Sokołów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770E20CD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2619A5">
        <w:rPr>
          <w:rFonts w:ascii="Cambria" w:hAnsi="Cambria" w:cs="Arial"/>
          <w:b/>
          <w:bCs/>
        </w:rPr>
        <w:t>Kupientyńska 17B,</w:t>
      </w:r>
      <w:r w:rsidRPr="0057603E">
        <w:rPr>
          <w:rFonts w:ascii="Cambria" w:hAnsi="Cambria" w:cs="Arial"/>
          <w:b/>
          <w:bCs/>
        </w:rPr>
        <w:t xml:space="preserve"> </w:t>
      </w:r>
      <w:r w:rsidR="002619A5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2619A5">
        <w:rPr>
          <w:rFonts w:ascii="Cambria" w:hAnsi="Cambria" w:cs="Arial"/>
          <w:b/>
          <w:bCs/>
        </w:rPr>
        <w:t>300</w:t>
      </w:r>
      <w:r w:rsidRPr="0057603E">
        <w:rPr>
          <w:rFonts w:ascii="Cambria" w:hAnsi="Cambria" w:cs="Arial"/>
          <w:b/>
          <w:bCs/>
        </w:rPr>
        <w:t xml:space="preserve"> </w:t>
      </w:r>
      <w:r w:rsidR="002619A5">
        <w:rPr>
          <w:rFonts w:ascii="Cambria" w:hAnsi="Cambria" w:cs="Arial"/>
          <w:b/>
          <w:bCs/>
        </w:rPr>
        <w:t>Sokołów Podlaski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297CA64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27587E" w:rsidRPr="0027587E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2023 w leśnictwach Ceranów, Holendernia, Treblinka oraz na szkółce leśnej Holendernia</w:t>
      </w:r>
      <w:r w:rsidRPr="00D16198">
        <w:rPr>
          <w:rFonts w:ascii="Cambria" w:hAnsi="Cambria" w:cs="Arial"/>
          <w:bCs/>
          <w:sz w:val="22"/>
          <w:szCs w:val="22"/>
        </w:rPr>
        <w:t xml:space="preserve">” </w:t>
      </w:r>
      <w:bookmarkStart w:id="0" w:name="_GoBack"/>
      <w:r w:rsidR="00725523" w:rsidRPr="00B1073F">
        <w:rPr>
          <w:rFonts w:ascii="Cambria" w:hAnsi="Cambria" w:cs="Arial"/>
          <w:bCs/>
          <w:sz w:val="22"/>
          <w:szCs w:val="22"/>
        </w:rPr>
        <w:t xml:space="preserve">(Pakiet 1) </w:t>
      </w:r>
      <w:r w:rsidRPr="00B1073F">
        <w:rPr>
          <w:rFonts w:ascii="Cambria" w:hAnsi="Cambria" w:cs="Arial"/>
          <w:bCs/>
          <w:sz w:val="22"/>
          <w:szCs w:val="22"/>
        </w:rPr>
        <w:t xml:space="preserve">składamy niniejszym ofertę </w:t>
      </w:r>
      <w:r w:rsidR="00725523" w:rsidRPr="00B1073F">
        <w:rPr>
          <w:rFonts w:ascii="Cambria" w:hAnsi="Cambria" w:cs="Arial"/>
          <w:bCs/>
          <w:sz w:val="22"/>
          <w:szCs w:val="22"/>
        </w:rPr>
        <w:t xml:space="preserve">na wykonanie </w:t>
      </w:r>
      <w:bookmarkEnd w:id="0"/>
      <w:r w:rsidRPr="00D16198">
        <w:rPr>
          <w:rFonts w:ascii="Cambria" w:hAnsi="Cambria" w:cs="Arial"/>
          <w:bCs/>
          <w:sz w:val="22"/>
          <w:szCs w:val="22"/>
        </w:rPr>
        <w:t>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35313CAA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>Za wy</w:t>
      </w:r>
      <w:r w:rsidR="00725523">
        <w:rPr>
          <w:rFonts w:ascii="Cambria" w:hAnsi="Cambria" w:cs="Arial"/>
          <w:bCs/>
          <w:sz w:val="22"/>
          <w:szCs w:val="22"/>
        </w:rPr>
        <w:t xml:space="preserve">konanie przedmiotu zamówienia </w:t>
      </w:r>
      <w:r w:rsidRPr="00D16198">
        <w:rPr>
          <w:rFonts w:ascii="Cambria" w:hAnsi="Cambria" w:cs="Arial"/>
          <w:bCs/>
          <w:sz w:val="22"/>
          <w:szCs w:val="22"/>
        </w:rPr>
        <w:t xml:space="preserve">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0362616C" w14:textId="77777777" w:rsidR="00BA363D" w:rsidRDefault="00BA363D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8"/>
        <w:gridCol w:w="1486"/>
        <w:gridCol w:w="3876"/>
        <w:gridCol w:w="810"/>
        <w:gridCol w:w="1120"/>
        <w:gridCol w:w="1402"/>
        <w:gridCol w:w="1345"/>
        <w:gridCol w:w="837"/>
        <w:gridCol w:w="1069"/>
        <w:gridCol w:w="940"/>
        <w:gridCol w:w="380"/>
      </w:tblGrid>
      <w:tr w:rsidR="00BA363D" w:rsidRPr="00BA363D" w14:paraId="1F2D12E3" w14:textId="77777777" w:rsidTr="00BA363D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434067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A123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9F79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31C7D55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A419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22CD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02EA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A3C4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E7E69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86AE9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4880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2948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4A181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A80E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0A66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D11B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0E4053D" w14:textId="77777777" w:rsidTr="00BA363D">
        <w:trPr>
          <w:trHeight w:val="1110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700EB0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45AB3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C619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D0DA7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5A304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FAA3F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7190A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C720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38787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71823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9E02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363D" w:rsidRPr="00BA363D" w14:paraId="53041DD4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9AA4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6840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470E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DC8F7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85C2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476E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12B0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C28C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4F23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C3FD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995C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D2410FD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937B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C32C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637A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E185F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C2F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D60A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9535,00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2B77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562A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6049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A2A7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BA70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65C6AE4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AC720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F789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32BD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15231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F09A6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021D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FB07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2294C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1BF2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F0B7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68AFD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DFD5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991BB7D" w14:textId="77777777" w:rsidTr="00BA363D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27D6B7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0AEB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8C61D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5BF9B11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26A2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4009E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9B12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ECA4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3428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C70E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E39C9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C1F7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F9EF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29DA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B62E5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C74F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57F3972" w14:textId="77777777" w:rsidTr="00BA363D">
        <w:trPr>
          <w:trHeight w:val="1380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2ACC0A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66B81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B0BE1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788B1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7D917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41F8A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EC7BD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573C1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A95B0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16147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1C6C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  <w:t>w PLN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 w:type="page"/>
            </w:r>
          </w:p>
        </w:tc>
      </w:tr>
      <w:tr w:rsidR="00BA363D" w:rsidRPr="00BA363D" w14:paraId="4F9B743E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B9A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933D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68EE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E51EF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2BF6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5B70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3062,00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C1F1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1F6D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6B02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FB3A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C33C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BA6643A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C760A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33F8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A0B7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6CF1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4612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A0ECC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A8DB6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4AB2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5A0E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AE84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D643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7961B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6A42040" w14:textId="77777777" w:rsidTr="00BA363D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95FC82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D89A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E5D83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F76625A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61D8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79B8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79CC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68AB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42AB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280DC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4FD2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FCE8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3055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20642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DD5C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FD97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0F5CBC5" w14:textId="77777777" w:rsidTr="00BA363D">
        <w:trPr>
          <w:trHeight w:val="1320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BA7F27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0E461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A34E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0B1B8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2CAD2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FB0B6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F159A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08BFB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AFD93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2C4DD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B2586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363D" w:rsidRPr="00BA363D" w14:paraId="474271D4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71D7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0EF2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2D3F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BA0C7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CD60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B5EC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746,00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FAD6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CB36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AF52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B62E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E4FA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EC83750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59DF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AFA2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BA50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37B95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F163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4890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4258,00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AE41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BE49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D908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F82A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4568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48A6EDE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FEA95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B4428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A1F6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34F6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A7AA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50877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6A243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D3EF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50E1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D9DD4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A8F4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6C61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C1FFC68" w14:textId="77777777" w:rsidTr="00BA363D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DCC271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3B10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A80E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BC1F900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2D72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3F36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E0EF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50CAF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86FFC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063C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D03F8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2ED0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CC39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19719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26BA8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F2B6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7D2F28A" w14:textId="77777777" w:rsidTr="00BA363D">
        <w:trPr>
          <w:trHeight w:val="1170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7A26E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3344B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DFB6F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7AC1B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66C5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B5891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5818B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B9A9A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AF59B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10C13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D0C2E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363D" w:rsidRPr="00BA363D" w14:paraId="22F8D07B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F55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11F7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22B4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62D1B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3C5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9FF6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80FF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A93F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B148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FD99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C099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8AADE3F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2C4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4212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8378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85DFA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2AFD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0833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914,00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723C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4961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E891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3DC23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0C53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8E94B75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CD5C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410FC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07F84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CC763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0CFB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D69E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38F2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8217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8989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B2A1D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7657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B333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33A4F5E" w14:textId="77777777" w:rsidTr="00BA363D">
        <w:trPr>
          <w:trHeight w:val="315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900917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DA89F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CB72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8131A1B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3B5F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67D4D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5DF4D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8755D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F5029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1C48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E6A0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8684B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DD86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3367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E422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CF65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054FFB9" w14:textId="77777777" w:rsidTr="00BA363D">
        <w:trPr>
          <w:trHeight w:val="1140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FDD67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EAF0D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26F83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0E57E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505DD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2DD2A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F75C0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92996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145F2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927D3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DA3CA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363D" w:rsidRPr="00BA363D" w14:paraId="50D422F5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3332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D211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AB68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1A721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732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6708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869C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FA72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B65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8327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4642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75464D3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E009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8CCA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F5CC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A66C9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1EA0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CC9E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B040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566B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257E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3995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E05E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0F27879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ACD58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99FC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42E9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3B929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73BF3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B6D5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1E333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A0917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84D3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6A3B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3D64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F8AF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8C48E02" w14:textId="77777777" w:rsidTr="00BA363D">
        <w:trPr>
          <w:trHeight w:val="1095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04AA6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0973D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AD5A0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63342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1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D5163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C34F0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BCBE4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DC7CB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AA3B6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B6732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6B8B1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A363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A363D" w:rsidRPr="00BA363D" w14:paraId="46966C58" w14:textId="77777777" w:rsidTr="00BA363D">
        <w:trPr>
          <w:trHeight w:val="90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8BE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754B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A3C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05F81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C266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A54B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6,91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B0026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5B80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2262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EB42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2446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C02D46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758C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5272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BD5B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A393F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F6E0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DB8F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49,55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F0DF08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1ADE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A6E7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C670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9605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4882CF8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B86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50B2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94F6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C6F3E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809E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113F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308,62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E96A9A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83EF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4FF6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79CC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6C10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2F44594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1F0A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9DFE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E90D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4709F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6AA6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D4823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39,60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995674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7F83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A459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DD75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A810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38761AD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E116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ED06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D981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1FBB2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BFE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B797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25,32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78050B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4EE5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78D0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A9CE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18BA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F1211C1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B2C2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982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D9EE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05656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0BCD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997C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136,77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6B0FAB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04D7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8FDF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2B81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CB39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67112C1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FDC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CD2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6C52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35EDB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E489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2EBD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4,70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9FF93E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96F6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40A5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D03A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2981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9A9C80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947A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E03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F8D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3A84B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2C8D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F778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79,77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FFA7D2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0BAC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959A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21A5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942F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CDCA9DB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BA26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194B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422B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E4198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4041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ED60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246,57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935B04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920B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8BC6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1D1C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8B46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B468FC6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6D0E6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D4E3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E8FE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23C84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6C4C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6D0B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432DE7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C719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E6DD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8D61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A8D2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A3660BA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6810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0211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2306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175FA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D055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2067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139,27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93EB76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DEE4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A5B0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206F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1DDC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8CB00BF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9B15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419B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B382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07071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8CB8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5251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10,40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6BD4A9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324C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78A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52C3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D63C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E804167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885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CA24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A374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B6EB6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1444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62A2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52,25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59C988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5266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EF45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08CE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AC8A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DF4DCF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9CFA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F2AB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625B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FORM-ZAD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31ADA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Pielęgnowanie drzewek w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zadrzewieniach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FC72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7AA5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67F760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0700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72CF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5BB6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341E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116B3B5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DCE9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B4F0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4512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FB390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7FA9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64BE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25,58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7FAA1D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0063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BDDB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4F4D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0D92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405FA50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9161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193E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4B29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E3BC8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5062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AB27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CEDF31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4CF5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2353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2029D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1F30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CCAC54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0989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9D3C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E891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6DB3F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E9DC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8470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8694F3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137B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2500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5D8E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E785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BD82CF1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FB07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2174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2F7C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4834A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7EC3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CD64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B44A6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828C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0408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8D27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EDB1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7373C5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0F1E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C979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A0349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0DD87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76BF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57E7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44109E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67E2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2425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8931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EF69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79EA15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130A5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03D3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934C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29BEC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8E35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71F0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0BF45B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31BA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A7E3A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45FC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BD38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4032AC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10C8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B7E0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E8F3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59CF9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D585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361A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0B5AE7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2D59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7AFF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712A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2EB2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46E157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BF8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5476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133.01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2618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SZUK-PĘDM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04BA6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0,125 m3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0088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3768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7E743C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10E1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6D46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EA4D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5D16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7A86B9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B061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4BA1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36D6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C9D87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266A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A216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5D0B12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A0B1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8B2A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B3C3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2BC2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6E94E8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4A12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817F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BFF5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5EED9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D9CE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9756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4EACE3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4B70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DFB6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28E4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967A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389276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7408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2611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298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25141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1003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1FE7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CBD10A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357BB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7DE2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2E46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1E41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FA1E6A2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A098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BD80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B84E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D624C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E9D9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1ABB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B2636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0A3A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2AF3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85BE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B344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E5374DF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98FF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B502F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0CBA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D27A0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F16D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CCCF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590E24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6560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F0AE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2413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DEC0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E79A0E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763A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7EDC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A479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C8F9D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6923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4164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9979A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0517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21F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A2A8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E143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599854F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D7BA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CA98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16CC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D7C18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71A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DDE6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989307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611E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A041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AD3A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6481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5926DE7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BFC7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065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683A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E5C58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6E14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CF41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577,36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47E445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1B4C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0D59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FBF0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044F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DA41DD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F1D4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2BE8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35030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C1511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1F3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AE62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5173,32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A5D7C5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87C6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8A6D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4C3B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5463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F65F5C9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9F49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7ECE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8941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B704D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1599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6B32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5173,32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4E3829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6714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4FCD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3F56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B617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123945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2C94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1926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A1D7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68F99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B881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FE43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1055,95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8421A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CB1A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81DB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8213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DFB0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5A59272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F40F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C691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08C4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734C9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DD4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08DC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102,28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97B068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5FB4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4A56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A7AD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7982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4DC65C8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EFFDA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39CA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DA58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C43DB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0006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D2DE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129,76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FF82FF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4362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E24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CF96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8F00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0E7EA1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9501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2898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2CD9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3619FC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FA34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6ABC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5A825B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AC69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0D5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E038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B44B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6E61DB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B298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4DE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B333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581A9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0343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038B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DED6F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797D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9EBB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419E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19D2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B4BD2AC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F93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7BF3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FF44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2B2A5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386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F6A4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313,43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DAC352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0D8F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0387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445F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CE8C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7DA186C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DCDF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4B4B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5746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4E3A9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9FFF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E0D3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A5D9FF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EAE4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0DB0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01B7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BC38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CBC41ED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7A80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6B2C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5044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ZB-KAM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A3355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i wywóz kamieni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176D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78C6B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98,48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46CEFB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51C0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0ABC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BDC5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0118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BD3E437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A068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A26D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FE05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5F31B7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322D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C07B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907,00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69FE19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F862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B380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1298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3EB3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097520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6EB2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7CA2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205D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55F4B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B2AB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2748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AFDA5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6EC4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2FF6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D522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5C1C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069257E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17CA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7E46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296D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728CC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Nawożenie mineralne -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dolistne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8E943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9D6F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2766,87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D19277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BB04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5BE6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5400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5BCC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65E97F4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0478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4466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EBBA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110F3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ręcznie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28BC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8108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263,93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4DDF0D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D48F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5E66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5DF9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0086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4D3790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84B4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BA76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1C30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A3CE9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A4C8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6BBA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BAA98A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F14B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AF27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4C9B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AA54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F294882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79C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D82D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280F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09BF5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D8C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1356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313,43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63B733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FA59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FD2D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8652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DB4A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C192C4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F802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3A18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941D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2EAD1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4289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6411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D7CAC9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6A38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D51F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EEA6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2E0D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3D5051F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500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263F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1AD9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EDF9F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B265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B891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366FFE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37AB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76A6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942B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22BB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4A0B8B3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23BB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9EA4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E210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SZK-WR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15E4F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2-3 latek z doniesieniem do miejsca szkółkowania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D558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81E8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F47D0C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10A7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AEBC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3A02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321B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2322C96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AA1B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AB88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6051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FDE20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3FF0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A9D8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91,92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AA95D6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70A50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73C3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D881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B5F4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A1316A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55D8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187C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32D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F058F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1280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B9BF4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944,72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AECEB9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74BB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14E8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D713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D60B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5A08E1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7FE6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755B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00BF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4-5L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4815A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materiału 4-5 letniego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3FC2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DB63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46354F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F2F1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D86E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C283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F0AD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8D283B9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6C41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E979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ACD9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4D906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A10B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F4AE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CF8D89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9981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D331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D561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EB8EC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E77013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438F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9E64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4BC8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A1C62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CE0E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DB47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635,65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C52422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0C01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5F7B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DEF2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C1DF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73CE32A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6B5DC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B7DB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258D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ZAŁ-4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9783B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- 4-5 latek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4686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72E3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7C496D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AE1E3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8950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95BD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6544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CE7C06F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3B04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D79F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6CD61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5E16A2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71C7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B01D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5F2EA2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CC27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D934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801E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D69F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1E46155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E64F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5827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A3A4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49F6E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2D31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8EFE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80,50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AD81C8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B35F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142A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6F44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6526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33DB676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6D5F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B47A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8090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80844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F6D2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AAD5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04096D8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AA17C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2180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048F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BFAB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4F686E45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DBC5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FFA0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89C6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POZ-Ś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847B3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Pozyskanie </w:t>
            </w:r>
            <w:proofErr w:type="spellStart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ścioły</w:t>
            </w:r>
            <w:proofErr w:type="spellEnd"/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do transportu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7295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907C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2D2D3B9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3A37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3BC8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3E01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84E1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7AFA13E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B239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1E9A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D2DF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ZAŁ-T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7A34F4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materiału kompostowego - z torfu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4E39A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67A4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48EFCD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6C3B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EDD6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0B2C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7478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12A551C" w14:textId="77777777" w:rsidTr="00BA363D">
        <w:trPr>
          <w:trHeight w:val="450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99EE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162B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5418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GRAB-R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FEB3B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Wygrabianie powierzchni z korzeni i pozostałości drzewnych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1B373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E043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543953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0D29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B189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AFB8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1078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0AAB4A2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FB3D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3207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04C1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64F62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465D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51A3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984,32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13CAB63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D7C2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1B18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4401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B871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750C55C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0699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EBAC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0B7E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ZB-NASBK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ECEDD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D3CC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178C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04460D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4B29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3F63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8A628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2526B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547C1ADE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0493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69BC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3DDD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2351AE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17DB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0B8D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60FFBE0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A465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A81F4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8468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5AD0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2C5FED1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FA6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E375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D101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BF3140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1377F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AD569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5CE9E18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ED83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9380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6548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5BAE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6A817C60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63AA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6041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6FEE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4CDD7F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A30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E812F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527,00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312EA54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7F11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88D5E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427B7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465C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7468E11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D5D1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942F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B41D2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A8D65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3217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7C0FA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296,00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9D2FC2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F5881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31086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DBF5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2649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1C5A3451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04E6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D9D6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CC20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1D3EB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B0191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7D57E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44,90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744616F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CEE6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2E76A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4D354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C273D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1686688" w14:textId="77777777" w:rsidTr="00BA363D">
        <w:trPr>
          <w:trHeight w:val="255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5C32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C335D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B5739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4DD06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160E0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E6092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295,64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auto" w:fill="auto"/>
            <w:noWrap/>
            <w:vAlign w:val="center"/>
            <w:hideMark/>
          </w:tcPr>
          <w:p w14:paraId="463B89CB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BA363D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218E5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1F577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29BD8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1572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0AB6CCA9" w14:textId="77777777" w:rsidTr="00BA363D">
        <w:trPr>
          <w:trHeight w:val="24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322548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CD05A3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E1251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1BCA6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F214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0C1C4D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A66D5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BDABB9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71C17B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86D6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2969C5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B9F9A" w14:textId="77777777" w:rsidR="00BA363D" w:rsidRPr="00BA363D" w:rsidRDefault="00BA363D" w:rsidP="00BA363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A363D" w:rsidRPr="00BA363D" w14:paraId="326B42F5" w14:textId="77777777" w:rsidTr="00BA363D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1D63096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29F05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BA363D" w:rsidRPr="00BA363D" w14:paraId="05E1D556" w14:textId="77777777" w:rsidTr="00BA363D">
        <w:trPr>
          <w:trHeight w:val="428"/>
        </w:trPr>
        <w:tc>
          <w:tcPr>
            <w:tcW w:w="657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7F47710" w14:textId="77777777" w:rsidR="00BA363D" w:rsidRPr="00BA363D" w:rsidRDefault="00BA363D" w:rsidP="00BA363D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0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87448" w14:textId="77777777" w:rsidR="00BA363D" w:rsidRPr="00BA363D" w:rsidRDefault="00BA363D" w:rsidP="00BA363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BA363D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70402327" w14:textId="77777777" w:rsidR="00BA363D" w:rsidRDefault="00BA363D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3CF126CA" w14:textId="77777777" w:rsidR="00725523" w:rsidRDefault="00725523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67630" w14:textId="77777777" w:rsidR="0021776C" w:rsidRDefault="0021776C">
      <w:r>
        <w:separator/>
      </w:r>
    </w:p>
  </w:endnote>
  <w:endnote w:type="continuationSeparator" w:id="0">
    <w:p w14:paraId="1750CC97" w14:textId="77777777" w:rsidR="0021776C" w:rsidRDefault="0021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1073F">
      <w:rPr>
        <w:rFonts w:ascii="Cambria" w:hAnsi="Cambria"/>
        <w:noProof/>
      </w:rPr>
      <w:t>10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7D10AF" w14:textId="77777777" w:rsidR="0021776C" w:rsidRDefault="0021776C">
      <w:r>
        <w:separator/>
      </w:r>
    </w:p>
  </w:footnote>
  <w:footnote w:type="continuationSeparator" w:id="0">
    <w:p w14:paraId="7439D82F" w14:textId="77777777" w:rsidR="0021776C" w:rsidRDefault="0021776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750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1776C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19A5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587E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5EA4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523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4FDE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0187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149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73F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363D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36524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AB602-1392-4FC2-8B8E-16773D4FF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2250</Words>
  <Characters>13502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Paweł Tomasiak</cp:lastModifiedBy>
  <cp:revision>2</cp:revision>
  <cp:lastPrinted>2022-06-27T10:12:00Z</cp:lastPrinted>
  <dcterms:created xsi:type="dcterms:W3CDTF">2022-12-01T12:56:00Z</dcterms:created>
  <dcterms:modified xsi:type="dcterms:W3CDTF">2022-12-01T12:56:00Z</dcterms:modified>
</cp:coreProperties>
</file>